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491D0" w14:textId="77777777" w:rsidR="0052206D" w:rsidRDefault="0052206D" w:rsidP="00403515">
      <w:pPr>
        <w:spacing w:after="120"/>
        <w:jc w:val="right"/>
        <w:rPr>
          <w:rFonts w:ascii="Tahoma" w:hAnsi="Tahoma" w:cs="Tahoma"/>
          <w:b/>
        </w:rPr>
      </w:pPr>
    </w:p>
    <w:p w14:paraId="53A623D4" w14:textId="4FCDCD2A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4D0F6CFD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2206D">
        <w:rPr>
          <w:rFonts w:ascii="Tahoma" w:hAnsi="Tahoma" w:cs="Tahoma"/>
          <w:b/>
          <w:bCs/>
          <w:color w:val="000000"/>
        </w:rPr>
        <w:t>Zimowe utrzymanie dróg gminnych na terenie Gminy Mszana w sezonie 2022/2023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1710B503" w14:textId="76FCE34B" w:rsidR="00FD7098" w:rsidRDefault="00FD7098" w:rsidP="0093663F">
      <w:pPr>
        <w:jc w:val="both"/>
        <w:rPr>
          <w:rFonts w:ascii="Tahoma" w:hAnsi="Tahoma" w:cs="Tahoma"/>
        </w:rPr>
      </w:pPr>
    </w:p>
    <w:p w14:paraId="7B984F1C" w14:textId="77777777" w:rsidR="0052206D" w:rsidRDefault="0052206D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</w:p>
    <w:p w14:paraId="45CEF6AF" w14:textId="63D4F3C2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88370" w14:textId="77777777" w:rsidR="00750EAF" w:rsidRDefault="00750EAF" w:rsidP="00DA5839">
      <w:r>
        <w:separator/>
      </w:r>
    </w:p>
  </w:endnote>
  <w:endnote w:type="continuationSeparator" w:id="0">
    <w:p w14:paraId="2BD9EE34" w14:textId="77777777" w:rsidR="00750EAF" w:rsidRDefault="00750EA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CCAE" w14:textId="77777777" w:rsidR="00750EAF" w:rsidRDefault="00750EAF" w:rsidP="00DA5839">
      <w:r>
        <w:separator/>
      </w:r>
    </w:p>
  </w:footnote>
  <w:footnote w:type="continuationSeparator" w:id="0">
    <w:p w14:paraId="5C95BED8" w14:textId="77777777" w:rsidR="00750EAF" w:rsidRDefault="00750EA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781462C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056DC048" w14:textId="77777777" w:rsidR="0052206D" w:rsidRDefault="0052206D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7B0A964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1E4">
      <w:rPr>
        <w:rFonts w:ascii="Tahoma" w:hAnsi="Tahoma" w:cs="Tahoma"/>
      </w:rPr>
      <w:t>1</w:t>
    </w:r>
    <w:r w:rsidR="0052206D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E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06D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0EAF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7E6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1F9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3667B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2022-09-28T09:27:00Z</dcterms:modified>
</cp:coreProperties>
</file>